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C3F9BE" w14:textId="77777777" w:rsidR="002F52BF" w:rsidRPr="00970F9E" w:rsidRDefault="002F52BF" w:rsidP="00506C83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70F9E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</w:p>
    <w:p w14:paraId="0E50AD0B" w14:textId="77777777" w:rsidR="002F52BF" w:rsidRPr="00970F9E" w:rsidRDefault="00506C83" w:rsidP="00506C83">
      <w:pPr>
        <w:pStyle w:val="Tekstpodstawowywcity2"/>
        <w:pBdr>
          <w:bottom w:val="single" w:sz="4" w:space="0" w:color="auto"/>
        </w:pBd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Wzór wykazu robót</w:t>
      </w:r>
    </w:p>
    <w:p w14:paraId="480B2941" w14:textId="77777777" w:rsidR="00506C83" w:rsidRPr="00506C83" w:rsidRDefault="00506C83" w:rsidP="00506C83">
      <w:pPr>
        <w:pStyle w:val="msonormalcxspdrugie"/>
        <w:spacing w:line="280" w:lineRule="atLeast"/>
        <w:jc w:val="center"/>
        <w:rPr>
          <w:b/>
          <w:sz w:val="28"/>
        </w:rPr>
      </w:pPr>
      <w:r w:rsidRPr="00506C83">
        <w:rPr>
          <w:b/>
          <w:sz w:val="28"/>
        </w:rPr>
        <w:t>WYKAZ ROBÓT</w:t>
      </w:r>
    </w:p>
    <w:p w14:paraId="6F3A8D89" w14:textId="77777777" w:rsidR="002F52BF" w:rsidRPr="00970F9E" w:rsidRDefault="002F52BF" w:rsidP="002F52BF">
      <w:pPr>
        <w:pStyle w:val="msonormalcxspdrugie"/>
        <w:spacing w:line="280" w:lineRule="atLeast"/>
        <w:rPr>
          <w:b/>
        </w:rPr>
      </w:pPr>
      <w:r w:rsidRPr="00970F9E">
        <w:rPr>
          <w:b/>
        </w:rPr>
        <w:t>Wykonawca:</w:t>
      </w:r>
    </w:p>
    <w:p w14:paraId="3454A254" w14:textId="5C506A99" w:rsidR="002F52BF" w:rsidRPr="00970F9E" w:rsidRDefault="002F52BF" w:rsidP="002F52BF">
      <w:pPr>
        <w:pStyle w:val="Tekstpodstawowy"/>
        <w:numPr>
          <w:ilvl w:val="0"/>
          <w:numId w:val="8"/>
        </w:numPr>
        <w:spacing w:after="0" w:line="360" w:lineRule="auto"/>
        <w:ind w:left="316" w:hanging="284"/>
        <w:jc w:val="both"/>
        <w:rPr>
          <w:iCs/>
        </w:rPr>
      </w:pPr>
      <w:r w:rsidRPr="00970F9E">
        <w:rPr>
          <w:iCs/>
        </w:rPr>
        <w:t>Osoba upoważniona do reprezentacji Wykonawcy/-ów:</w:t>
      </w:r>
    </w:p>
    <w:p w14:paraId="2DE4372D" w14:textId="77777777" w:rsidR="002F52BF" w:rsidRPr="00970F9E" w:rsidRDefault="002F52BF" w:rsidP="002F52BF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272577D7" w14:textId="77777777" w:rsidR="002F52BF" w:rsidRPr="00970F9E" w:rsidRDefault="002F52BF" w:rsidP="00506C83">
      <w:pPr>
        <w:pStyle w:val="Tekstpodstawowy"/>
        <w:numPr>
          <w:ilvl w:val="0"/>
          <w:numId w:val="8"/>
        </w:numPr>
        <w:spacing w:after="0"/>
        <w:jc w:val="both"/>
        <w:rPr>
          <w:iCs/>
        </w:rPr>
      </w:pPr>
      <w:r w:rsidRPr="00970F9E">
        <w:rPr>
          <w:iCs/>
        </w:rPr>
        <w:t xml:space="preserve">Nazwa </w:t>
      </w:r>
      <w:r w:rsidRPr="00970F9E">
        <w:t>albo imię i nazwisko</w:t>
      </w:r>
      <w:r w:rsidRPr="00970F9E">
        <w:rPr>
          <w:iCs/>
        </w:rPr>
        <w:t xml:space="preserve"> Wykonawcy:</w:t>
      </w:r>
    </w:p>
    <w:p w14:paraId="63733950" w14:textId="77777777" w:rsidR="002F52BF" w:rsidRPr="00970F9E" w:rsidRDefault="002F52BF" w:rsidP="00506C83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566A9378" w14:textId="77777777" w:rsidR="002F52BF" w:rsidRPr="00970F9E" w:rsidRDefault="002F52BF" w:rsidP="00506C83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51A84187" w14:textId="77777777" w:rsidR="002F52BF" w:rsidRPr="00970F9E" w:rsidRDefault="002F52BF" w:rsidP="00506C83">
      <w:pPr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sz w:val="24"/>
          <w:szCs w:val="24"/>
        </w:rPr>
      </w:pPr>
      <w:r w:rsidRPr="00970F9E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3EE6B734" w14:textId="77777777" w:rsidR="002F52BF" w:rsidRPr="00970F9E" w:rsidRDefault="002F52BF" w:rsidP="00506C83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340F1398" w14:textId="77777777" w:rsidR="002F52BF" w:rsidRPr="00970F9E" w:rsidRDefault="002F52BF" w:rsidP="00506C83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416F6F8E" w14:textId="77777777" w:rsidR="002F52BF" w:rsidRPr="00970F9E" w:rsidRDefault="002F52BF" w:rsidP="00506C83">
      <w:pPr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b/>
          <w:iCs/>
          <w:sz w:val="24"/>
          <w:szCs w:val="24"/>
        </w:rPr>
        <w:t>NIP</w:t>
      </w:r>
      <w:r w:rsidRPr="00970F9E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  <w:r w:rsidR="00970F9E">
        <w:rPr>
          <w:rFonts w:ascii="Times New Roman" w:hAnsi="Times New Roman" w:cs="Times New Roman"/>
          <w:iCs/>
          <w:sz w:val="24"/>
          <w:szCs w:val="24"/>
        </w:rPr>
        <w:t>…..</w:t>
      </w:r>
      <w:r w:rsidRPr="00970F9E">
        <w:rPr>
          <w:rFonts w:ascii="Times New Roman" w:hAnsi="Times New Roman" w:cs="Times New Roman"/>
          <w:iCs/>
          <w:sz w:val="24"/>
          <w:szCs w:val="24"/>
        </w:rPr>
        <w:t xml:space="preserve">…..………, </w:t>
      </w:r>
      <w:r w:rsidRPr="00970F9E">
        <w:rPr>
          <w:rFonts w:ascii="Times New Roman" w:hAnsi="Times New Roman" w:cs="Times New Roman"/>
          <w:b/>
          <w:iCs/>
          <w:sz w:val="24"/>
          <w:szCs w:val="24"/>
        </w:rPr>
        <w:t>REGON</w:t>
      </w:r>
      <w:r w:rsidRPr="00970F9E">
        <w:rPr>
          <w:rFonts w:ascii="Times New Roman" w:hAnsi="Times New Roman" w:cs="Times New Roman"/>
          <w:iCs/>
          <w:sz w:val="24"/>
          <w:szCs w:val="24"/>
        </w:rPr>
        <w:t>............</w:t>
      </w:r>
      <w:r w:rsidR="00970F9E">
        <w:rPr>
          <w:rFonts w:ascii="Times New Roman" w:hAnsi="Times New Roman" w:cs="Times New Roman"/>
          <w:iCs/>
          <w:sz w:val="24"/>
          <w:szCs w:val="24"/>
        </w:rPr>
        <w:t>..........</w:t>
      </w:r>
      <w:r w:rsidRPr="00970F9E">
        <w:rPr>
          <w:rFonts w:ascii="Times New Roman" w:hAnsi="Times New Roman" w:cs="Times New Roman"/>
          <w:iCs/>
          <w:sz w:val="24"/>
          <w:szCs w:val="24"/>
        </w:rPr>
        <w:t>..........................................</w:t>
      </w:r>
    </w:p>
    <w:p w14:paraId="6B178369" w14:textId="77777777" w:rsidR="00506C83" w:rsidRDefault="00506C83" w:rsidP="002F52BF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93169" w14:textId="4D4B74F2" w:rsidR="002F52BF" w:rsidRPr="000F522F" w:rsidRDefault="00FB49AE" w:rsidP="000F522F">
      <w:pPr>
        <w:jc w:val="both"/>
        <w:rPr>
          <w:rFonts w:ascii="Times New Roman" w:hAnsi="Times New Roman" w:cs="Times New Roman"/>
          <w:b/>
          <w:i/>
          <w:sz w:val="24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W toku</w:t>
      </w:r>
      <w:r w:rsidR="002F52BF" w:rsidRPr="009A204A">
        <w:rPr>
          <w:rFonts w:ascii="Times New Roman" w:hAnsi="Times New Roman" w:cs="Times New Roman"/>
          <w:sz w:val="24"/>
          <w:szCs w:val="24"/>
        </w:rPr>
        <w:t xml:space="preserve"> postępowania w sprawie udzielenia zamówienia publicznego pn.:</w:t>
      </w:r>
      <w:bookmarkStart w:id="0" w:name="_Toc24971553"/>
      <w:bookmarkStart w:id="1" w:name="_Toc24971383"/>
      <w:bookmarkStart w:id="2" w:name="_Toc24971347"/>
      <w:bookmarkStart w:id="3" w:name="_Toc24971301"/>
      <w:bookmarkStart w:id="4" w:name="_Toc24971187"/>
      <w:bookmarkStart w:id="5" w:name="_Toc24970675"/>
      <w:bookmarkStart w:id="6" w:name="_Toc35166425"/>
      <w:r w:rsidR="009E3400" w:rsidRPr="009A204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08158A" w:rsidRPr="0008158A">
        <w:rPr>
          <w:rFonts w:ascii="Times New Roman" w:hAnsi="Times New Roman" w:cs="Times New Roman"/>
          <w:b/>
          <w:i/>
          <w:sz w:val="24"/>
          <w:szCs w:val="16"/>
        </w:rPr>
        <w:t>„</w:t>
      </w:r>
      <w:r w:rsidR="00C35122">
        <w:rPr>
          <w:rFonts w:ascii="Times New Roman" w:hAnsi="Times New Roman" w:cs="Times New Roman"/>
          <w:b/>
          <w:i/>
          <w:sz w:val="24"/>
          <w:szCs w:val="16"/>
        </w:rPr>
        <w:t>Budowa Gminnego Przedszkola w Michałowie – Etap II</w:t>
      </w:r>
      <w:r w:rsidR="0008158A" w:rsidRPr="0008158A">
        <w:rPr>
          <w:rFonts w:ascii="Times New Roman" w:hAnsi="Times New Roman" w:cs="Times New Roman"/>
          <w:b/>
          <w:i/>
          <w:sz w:val="24"/>
          <w:szCs w:val="16"/>
        </w:rPr>
        <w:t>”</w:t>
      </w:r>
      <w:r w:rsidR="0008158A">
        <w:rPr>
          <w:rFonts w:ascii="Times New Roman" w:hAnsi="Times New Roman" w:cs="Times New Roman"/>
          <w:b/>
          <w:i/>
          <w:sz w:val="24"/>
          <w:szCs w:val="16"/>
        </w:rPr>
        <w:t>,</w:t>
      </w:r>
      <w:r w:rsidR="000F522F">
        <w:rPr>
          <w:rFonts w:ascii="Times New Roman" w:hAnsi="Times New Roman" w:cs="Times New Roman"/>
          <w:b/>
          <w:i/>
          <w:sz w:val="24"/>
          <w:szCs w:val="16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składam</w:t>
      </w:r>
      <w:r w:rsidRPr="009A20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06C83" w:rsidRPr="009A204A">
        <w:rPr>
          <w:rFonts w:ascii="Times New Roman" w:hAnsi="Times New Roman" w:cs="Times New Roman"/>
          <w:snapToGrid w:val="0"/>
          <w:sz w:val="24"/>
          <w:szCs w:val="24"/>
        </w:rPr>
        <w:t>wykaz robót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FB49AE">
        <w:rPr>
          <w:rFonts w:ascii="Times New Roman" w:hAnsi="Times New Roman" w:cs="Times New Roman"/>
          <w:snapToGrid w:val="0"/>
          <w:sz w:val="24"/>
          <w:szCs w:val="24"/>
        </w:rPr>
        <w:t>budowlanych wykonanych nie wcześniej niż w okresie ostatnich 5 lat, a jeżeli okres prowadzenia działalności jest krótszy - w tym okresi</w:t>
      </w:r>
      <w:r>
        <w:rPr>
          <w:rFonts w:ascii="Times New Roman" w:hAnsi="Times New Roman" w:cs="Times New Roman"/>
          <w:snapToGrid w:val="0"/>
          <w:sz w:val="24"/>
          <w:szCs w:val="24"/>
        </w:rPr>
        <w:t>e:</w:t>
      </w:r>
    </w:p>
    <w:tbl>
      <w:tblPr>
        <w:tblW w:w="9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352"/>
        <w:gridCol w:w="1418"/>
        <w:gridCol w:w="3260"/>
        <w:gridCol w:w="2211"/>
      </w:tblGrid>
      <w:tr w:rsidR="00506C83" w:rsidRPr="007A2F3D" w14:paraId="5401BE41" w14:textId="77777777" w:rsidTr="00FE71B9">
        <w:trPr>
          <w:trHeight w:val="1193"/>
        </w:trPr>
        <w:tc>
          <w:tcPr>
            <w:tcW w:w="610" w:type="dxa"/>
            <w:shd w:val="clear" w:color="auto" w:fill="E7E6E6"/>
            <w:vAlign w:val="center"/>
          </w:tcPr>
          <w:p w14:paraId="618929BD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>Lp.</w:t>
            </w:r>
          </w:p>
        </w:tc>
        <w:tc>
          <w:tcPr>
            <w:tcW w:w="2352" w:type="dxa"/>
            <w:shd w:val="clear" w:color="auto" w:fill="E7E6E6"/>
            <w:vAlign w:val="center"/>
          </w:tcPr>
          <w:p w14:paraId="66131206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>Nazwa i adres podmiotu na rzecz którego wykonano roboty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04A759E8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>Całkowita wartość robót budowlanych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2330D813" w14:textId="77777777" w:rsidR="00506C83" w:rsidRPr="006D7065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6D7065">
              <w:rPr>
                <w:rFonts w:ascii="Century Gothic" w:hAnsi="Century Gothic" w:cs="Tahoma"/>
                <w:b/>
                <w:sz w:val="14"/>
                <w:szCs w:val="14"/>
              </w:rPr>
              <w:t>Miejsce wykonania i zakres prac wykonania</w:t>
            </w:r>
          </w:p>
          <w:p w14:paraId="23DE0C9F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7E6E6"/>
            <w:vAlign w:val="center"/>
          </w:tcPr>
          <w:p w14:paraId="189700B0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 xml:space="preserve">Czas realizacji </w:t>
            </w:r>
          </w:p>
          <w:p w14:paraId="74021A01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 xml:space="preserve">od – do </w:t>
            </w:r>
          </w:p>
          <w:p w14:paraId="0FAC8FCD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>dz./m-c /rok</w:t>
            </w:r>
          </w:p>
          <w:p w14:paraId="6A1573A0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 xml:space="preserve"> </w:t>
            </w:r>
          </w:p>
        </w:tc>
      </w:tr>
      <w:tr w:rsidR="00506C83" w:rsidRPr="007A2F3D" w14:paraId="7764631D" w14:textId="77777777" w:rsidTr="00FE71B9">
        <w:trPr>
          <w:trHeight w:hRule="exact" w:val="230"/>
        </w:trPr>
        <w:tc>
          <w:tcPr>
            <w:tcW w:w="610" w:type="dxa"/>
            <w:vAlign w:val="center"/>
          </w:tcPr>
          <w:p w14:paraId="61ECAA7D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1</w:t>
            </w:r>
          </w:p>
        </w:tc>
        <w:tc>
          <w:tcPr>
            <w:tcW w:w="2352" w:type="dxa"/>
            <w:vAlign w:val="center"/>
          </w:tcPr>
          <w:p w14:paraId="4F55664F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1A42C9EE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14:paraId="0F497227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4</w:t>
            </w:r>
          </w:p>
        </w:tc>
        <w:tc>
          <w:tcPr>
            <w:tcW w:w="2211" w:type="dxa"/>
            <w:vAlign w:val="center"/>
          </w:tcPr>
          <w:p w14:paraId="0FACE89C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5</w:t>
            </w:r>
          </w:p>
        </w:tc>
      </w:tr>
      <w:tr w:rsidR="00506C83" w:rsidRPr="007A2F3D" w14:paraId="4467993B" w14:textId="77777777" w:rsidTr="00FE71B9">
        <w:trPr>
          <w:trHeight w:val="1375"/>
        </w:trPr>
        <w:tc>
          <w:tcPr>
            <w:tcW w:w="610" w:type="dxa"/>
          </w:tcPr>
          <w:p w14:paraId="613B4373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352" w:type="dxa"/>
          </w:tcPr>
          <w:p w14:paraId="39976C9E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14:paraId="012EBB13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78CB7AED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211" w:type="dxa"/>
          </w:tcPr>
          <w:p w14:paraId="3137CAB0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</w:tr>
      <w:tr w:rsidR="00506C83" w:rsidRPr="007A2F3D" w14:paraId="344C5099" w14:textId="77777777" w:rsidTr="00FE71B9">
        <w:trPr>
          <w:trHeight w:val="851"/>
        </w:trPr>
        <w:tc>
          <w:tcPr>
            <w:tcW w:w="610" w:type="dxa"/>
          </w:tcPr>
          <w:p w14:paraId="556E375C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352" w:type="dxa"/>
          </w:tcPr>
          <w:p w14:paraId="004EB6D7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14:paraId="66C91797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4B9AF29E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211" w:type="dxa"/>
          </w:tcPr>
          <w:p w14:paraId="125A7BCE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</w:tr>
    </w:tbl>
    <w:p w14:paraId="6EBCD159" w14:textId="77777777" w:rsidR="002F52BF" w:rsidRPr="00970F9E" w:rsidRDefault="002F52BF" w:rsidP="002F52B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84661" w14:textId="3C8773A1" w:rsidR="002F52BF" w:rsidRPr="00506C83" w:rsidRDefault="00506C83" w:rsidP="00506C83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06C8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F52BF" w:rsidRPr="00506C83">
        <w:rPr>
          <w:rFonts w:ascii="Times New Roman" w:hAnsi="Times New Roman" w:cs="Times New Roman"/>
          <w:b/>
          <w:sz w:val="24"/>
          <w:szCs w:val="24"/>
          <w:u w:val="single"/>
        </w:rPr>
        <w:t>raz</w:t>
      </w:r>
      <w:r w:rsidRPr="00506C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F52BF" w:rsidRPr="00506C83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załączam dowody określające czy te </w:t>
      </w:r>
      <w:r w:rsidR="00A15B9A">
        <w:rPr>
          <w:rFonts w:ascii="Times New Roman" w:hAnsi="Times New Roman" w:cs="Times New Roman"/>
          <w:b/>
          <w:sz w:val="24"/>
          <w:szCs w:val="24"/>
          <w:u w:val="single"/>
        </w:rPr>
        <w:t>roboty</w:t>
      </w:r>
      <w:r w:rsidR="002F52BF" w:rsidRPr="00506C83">
        <w:rPr>
          <w:rFonts w:ascii="Times New Roman" w:hAnsi="Times New Roman" w:cs="Times New Roman"/>
          <w:b/>
          <w:sz w:val="24"/>
          <w:szCs w:val="24"/>
          <w:u w:val="single"/>
        </w:rPr>
        <w:t xml:space="preserve"> zostały wykonane należycie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.</w:t>
      </w:r>
    </w:p>
    <w:p w14:paraId="1D32CBE0" w14:textId="77777777" w:rsidR="00FE71B9" w:rsidRDefault="00FE71B9" w:rsidP="00FE71B9">
      <w:pPr>
        <w:jc w:val="right"/>
        <w:rPr>
          <w:rFonts w:ascii="Cambria" w:hAnsi="Cambria"/>
          <w:b/>
          <w:i/>
        </w:rPr>
      </w:pPr>
    </w:p>
    <w:p w14:paraId="7B77DCA6" w14:textId="03743C1D" w:rsidR="00506C83" w:rsidRPr="002B64B0" w:rsidRDefault="00506C83" w:rsidP="00FE71B9">
      <w:pPr>
        <w:jc w:val="right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Oświadczenie winne być podpisane</w:t>
      </w:r>
      <w:r w:rsidRPr="002B64B0">
        <w:rPr>
          <w:rFonts w:ascii="Cambria" w:hAnsi="Cambria"/>
          <w:b/>
          <w:i/>
        </w:rPr>
        <w:t xml:space="preserve"> kwalifikowanym podpisem elektronicznym </w:t>
      </w:r>
    </w:p>
    <w:p w14:paraId="26CD80F5" w14:textId="20BCBB90" w:rsidR="00506C83" w:rsidRPr="002B64B0" w:rsidRDefault="00506C83" w:rsidP="00FE71B9">
      <w:pPr>
        <w:jc w:val="right"/>
        <w:rPr>
          <w:rFonts w:ascii="Cambria" w:hAnsi="Cambria"/>
          <w:b/>
          <w:i/>
          <w:color w:val="000000"/>
          <w:u w:color="000000"/>
        </w:rPr>
      </w:pPr>
      <w:r w:rsidRPr="002B64B0">
        <w:rPr>
          <w:rFonts w:ascii="Cambria" w:hAnsi="Cambria"/>
          <w:b/>
          <w:i/>
          <w:color w:val="000000"/>
          <w:u w:color="000000"/>
        </w:rPr>
        <w:t xml:space="preserve">lub podpisem zaufanym lub podpisem osobistym  </w:t>
      </w:r>
      <w:r w:rsidR="00FE71B9">
        <w:rPr>
          <w:rFonts w:ascii="Cambria" w:hAnsi="Cambria"/>
          <w:b/>
          <w:i/>
          <w:color w:val="000000"/>
          <w:u w:color="000000"/>
        </w:rPr>
        <w:t>elektronicznym</w:t>
      </w:r>
    </w:p>
    <w:p w14:paraId="34D8F6FE" w14:textId="77777777" w:rsidR="00506C83" w:rsidRPr="00A1320C" w:rsidRDefault="00506C83" w:rsidP="00FE71B9">
      <w:pPr>
        <w:jc w:val="right"/>
        <w:rPr>
          <w:rFonts w:ascii="Cambria" w:hAnsi="Cambria"/>
          <w:b/>
          <w:i/>
        </w:rPr>
      </w:pPr>
      <w:r w:rsidRPr="002B64B0">
        <w:rPr>
          <w:rFonts w:ascii="Cambria" w:hAnsi="Cambria"/>
          <w:b/>
          <w:i/>
          <w:color w:val="000000"/>
          <w:u w:color="000000"/>
        </w:rPr>
        <w:t>osoby/osób uprawnionych składania oświadczeń woli w imieniu Wykonawcy</w:t>
      </w:r>
    </w:p>
    <w:p w14:paraId="02884CC3" w14:textId="77777777" w:rsidR="00E76E93" w:rsidRPr="002F52BF" w:rsidRDefault="00E76E93" w:rsidP="002F52BF">
      <w:pPr>
        <w:rPr>
          <w:szCs w:val="24"/>
        </w:rPr>
      </w:pPr>
    </w:p>
    <w:sectPr w:rsidR="00E76E93" w:rsidRPr="002F52BF" w:rsidSect="00BD395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6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21F03" w14:textId="77777777" w:rsidR="0019793A" w:rsidRDefault="0019793A">
      <w:r>
        <w:separator/>
      </w:r>
    </w:p>
  </w:endnote>
  <w:endnote w:type="continuationSeparator" w:id="0">
    <w:p w14:paraId="575E5E77" w14:textId="77777777" w:rsidR="0019793A" w:rsidRDefault="0019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3084" w14:textId="77777777" w:rsidR="00E34B5E" w:rsidRDefault="00CC5C1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7EA6841" wp14:editId="46AE3771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1BBE0" w14:textId="77777777" w:rsidR="00E34B5E" w:rsidRDefault="00E34B5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C5239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EA6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11.05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" stroked="f">
              <v:textbox inset=".05pt,.05pt,.05pt,.05pt">
                <w:txbxContent>
                  <w:p w14:paraId="2491BBE0" w14:textId="77777777" w:rsidR="00E34B5E" w:rsidRDefault="00E34B5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C5239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2BBC" w14:textId="77777777" w:rsidR="00E34B5E" w:rsidRDefault="00E34B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81084" w14:textId="77777777" w:rsidR="0019793A" w:rsidRDefault="0019793A">
      <w:r>
        <w:separator/>
      </w:r>
    </w:p>
  </w:footnote>
  <w:footnote w:type="continuationSeparator" w:id="0">
    <w:p w14:paraId="19FF30A1" w14:textId="77777777" w:rsidR="0019793A" w:rsidRDefault="00197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51C5" w14:textId="77777777" w:rsidR="00E34B5E" w:rsidRDefault="00E34B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CD527" w14:textId="77777777" w:rsidR="00E34B5E" w:rsidRDefault="00E34B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b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7"/>
        </w:tabs>
        <w:ind w:left="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37"/>
        </w:tabs>
        <w:ind w:left="18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7"/>
        </w:tabs>
        <w:ind w:left="2557" w:hanging="360"/>
      </w:pPr>
      <w:rPr>
        <w:rFonts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</w:abstractNum>
  <w:abstractNum w:abstractNumId="25" w15:restartNumberingAfterBreak="0">
    <w:nsid w:val="0000001A"/>
    <w:multiLevelType w:val="multilevel"/>
    <w:tmpl w:val="49B051FC"/>
    <w:name w:val="WW8Num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b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3" w15:restartNumberingAfterBreak="0">
    <w:nsid w:val="00000022"/>
    <w:multiLevelType w:val="multilevel"/>
    <w:tmpl w:val="94866C86"/>
    <w:name w:val="WW8Num34"/>
    <w:lvl w:ilvl="0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23"/>
        </w:tabs>
        <w:ind w:left="2023" w:hanging="37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-982"/>
        </w:tabs>
        <w:ind w:left="9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18"/>
        </w:tabs>
        <w:ind w:left="81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538"/>
        </w:tabs>
        <w:ind w:left="1538" w:hanging="180"/>
      </w:pPr>
    </w:lvl>
    <w:lvl w:ilvl="3">
      <w:start w:val="1"/>
      <w:numFmt w:val="decimal"/>
      <w:lvlText w:val="%4."/>
      <w:lvlJc w:val="left"/>
      <w:pPr>
        <w:tabs>
          <w:tab w:val="num" w:pos="2258"/>
        </w:tabs>
        <w:ind w:left="2258" w:hanging="360"/>
      </w:pPr>
    </w:lvl>
    <w:lvl w:ilvl="4">
      <w:start w:val="1"/>
      <w:numFmt w:val="lowerLetter"/>
      <w:lvlText w:val="%5."/>
      <w:lvlJc w:val="left"/>
      <w:pPr>
        <w:tabs>
          <w:tab w:val="num" w:pos="2978"/>
        </w:tabs>
        <w:ind w:left="2978" w:hanging="360"/>
      </w:pPr>
    </w:lvl>
    <w:lvl w:ilvl="5">
      <w:start w:val="1"/>
      <w:numFmt w:val="lowerRoman"/>
      <w:lvlText w:val="%6."/>
      <w:lvlJc w:val="right"/>
      <w:pPr>
        <w:tabs>
          <w:tab w:val="num" w:pos="3698"/>
        </w:tabs>
        <w:ind w:left="3698" w:hanging="180"/>
      </w:pPr>
    </w:lvl>
    <w:lvl w:ilvl="6">
      <w:start w:val="1"/>
      <w:numFmt w:val="decimal"/>
      <w:lvlText w:val="%7."/>
      <w:lvlJc w:val="left"/>
      <w:pPr>
        <w:tabs>
          <w:tab w:val="num" w:pos="4418"/>
        </w:tabs>
        <w:ind w:left="4418" w:hanging="360"/>
      </w:pPr>
    </w:lvl>
    <w:lvl w:ilvl="7">
      <w:start w:val="1"/>
      <w:numFmt w:val="lowerLetter"/>
      <w:lvlText w:val="%8."/>
      <w:lvlJc w:val="left"/>
      <w:pPr>
        <w:tabs>
          <w:tab w:val="num" w:pos="5138"/>
        </w:tabs>
        <w:ind w:left="5138" w:hanging="360"/>
      </w:pPr>
    </w:lvl>
    <w:lvl w:ilvl="8">
      <w:start w:val="1"/>
      <w:numFmt w:val="lowerRoman"/>
      <w:lvlText w:val="%9."/>
      <w:lvlJc w:val="right"/>
      <w:pPr>
        <w:tabs>
          <w:tab w:val="num" w:pos="5858"/>
        </w:tabs>
        <w:ind w:left="5858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iberation Serif" w:hAnsi="Liberation Serif" w:cs="Times New Roman" w:hint="default"/>
        <w:sz w:val="24"/>
        <w:szCs w:val="24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eastAsia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F176ED4"/>
    <w:multiLevelType w:val="hybridMultilevel"/>
    <w:tmpl w:val="1B2847A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16630"/>
    <w:multiLevelType w:val="hybridMultilevel"/>
    <w:tmpl w:val="3288F6C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573ED"/>
    <w:multiLevelType w:val="hybridMultilevel"/>
    <w:tmpl w:val="23F6E028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E4F78"/>
    <w:multiLevelType w:val="hybridMultilevel"/>
    <w:tmpl w:val="06903AE4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805F71"/>
    <w:multiLevelType w:val="hybridMultilevel"/>
    <w:tmpl w:val="69181E6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5D37D5"/>
    <w:multiLevelType w:val="hybridMultilevel"/>
    <w:tmpl w:val="3B60515A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2421201">
    <w:abstractNumId w:val="0"/>
  </w:num>
  <w:num w:numId="2" w16cid:durableId="587080423">
    <w:abstractNumId w:val="48"/>
  </w:num>
  <w:num w:numId="3" w16cid:durableId="666323024">
    <w:abstractNumId w:val="45"/>
  </w:num>
  <w:num w:numId="4" w16cid:durableId="1797484173">
    <w:abstractNumId w:val="42"/>
  </w:num>
  <w:num w:numId="5" w16cid:durableId="1538812104">
    <w:abstractNumId w:val="44"/>
  </w:num>
  <w:num w:numId="6" w16cid:durableId="245922650">
    <w:abstractNumId w:val="46"/>
  </w:num>
  <w:num w:numId="7" w16cid:durableId="174655976">
    <w:abstractNumId w:val="43"/>
  </w:num>
  <w:num w:numId="8" w16cid:durableId="96030938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3268525">
    <w:abstractNumId w:val="47"/>
  </w:num>
  <w:num w:numId="10" w16cid:durableId="1368220398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44"/>
    <w:rsid w:val="0008158A"/>
    <w:rsid w:val="000D3474"/>
    <w:rsid w:val="000F3C92"/>
    <w:rsid w:val="000F522F"/>
    <w:rsid w:val="0019793A"/>
    <w:rsid w:val="00211783"/>
    <w:rsid w:val="00241AC7"/>
    <w:rsid w:val="00251C76"/>
    <w:rsid w:val="0027152E"/>
    <w:rsid w:val="00280298"/>
    <w:rsid w:val="0028658E"/>
    <w:rsid w:val="002B4F5B"/>
    <w:rsid w:val="002D7ABB"/>
    <w:rsid w:val="002F52BF"/>
    <w:rsid w:val="0030458C"/>
    <w:rsid w:val="0032146E"/>
    <w:rsid w:val="0033343F"/>
    <w:rsid w:val="00365DB4"/>
    <w:rsid w:val="0039383D"/>
    <w:rsid w:val="003D585E"/>
    <w:rsid w:val="00446882"/>
    <w:rsid w:val="00482CDE"/>
    <w:rsid w:val="00494316"/>
    <w:rsid w:val="00506C83"/>
    <w:rsid w:val="005C5239"/>
    <w:rsid w:val="00617FED"/>
    <w:rsid w:val="0064290C"/>
    <w:rsid w:val="00665DBF"/>
    <w:rsid w:val="00696CF9"/>
    <w:rsid w:val="006F2855"/>
    <w:rsid w:val="00701CBA"/>
    <w:rsid w:val="0073347E"/>
    <w:rsid w:val="007940A1"/>
    <w:rsid w:val="007C285D"/>
    <w:rsid w:val="008C6272"/>
    <w:rsid w:val="008D7460"/>
    <w:rsid w:val="00901B7D"/>
    <w:rsid w:val="0090481E"/>
    <w:rsid w:val="00932A7C"/>
    <w:rsid w:val="00970F9E"/>
    <w:rsid w:val="0099209D"/>
    <w:rsid w:val="009A204A"/>
    <w:rsid w:val="009E3400"/>
    <w:rsid w:val="00A06D03"/>
    <w:rsid w:val="00A15B9A"/>
    <w:rsid w:val="00A533BE"/>
    <w:rsid w:val="00A53B2C"/>
    <w:rsid w:val="00A62DCB"/>
    <w:rsid w:val="00AC3731"/>
    <w:rsid w:val="00BD3954"/>
    <w:rsid w:val="00BE5A4A"/>
    <w:rsid w:val="00C0012A"/>
    <w:rsid w:val="00C35122"/>
    <w:rsid w:val="00C57344"/>
    <w:rsid w:val="00C62436"/>
    <w:rsid w:val="00CA6A3A"/>
    <w:rsid w:val="00CC07D3"/>
    <w:rsid w:val="00CC5C15"/>
    <w:rsid w:val="00D87C0A"/>
    <w:rsid w:val="00E34B5E"/>
    <w:rsid w:val="00E35562"/>
    <w:rsid w:val="00E76E93"/>
    <w:rsid w:val="00E91432"/>
    <w:rsid w:val="00F35067"/>
    <w:rsid w:val="00F456EE"/>
    <w:rsid w:val="00F5200B"/>
    <w:rsid w:val="00F64AD3"/>
    <w:rsid w:val="00F8190F"/>
    <w:rsid w:val="00FB49AE"/>
    <w:rsid w:val="00FE71B9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6BF35C"/>
  <w15:chartTrackingRefBased/>
  <w15:docId w15:val="{E4D514F3-0E36-441B-9D69-BE60C725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0"/>
      </w:tabs>
      <w:autoSpaceDE/>
      <w:outlineLvl w:val="1"/>
    </w:pPr>
    <w:rPr>
      <w:rFonts w:ascii="Times New Roman" w:hAnsi="Times New Roman" w:cs="Times New Roman"/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940A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z0">
    <w:name w:val="WW8Num5z0"/>
    <w:rPr>
      <w:rFonts w:ascii="StarSymbol" w:hAnsi="StarSymbol" w:cs="StarSymbol"/>
      <w:b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7z1">
    <w:name w:val="WW8Num7z1"/>
    <w:rPr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1z1">
    <w:name w:val="WW8Num11z1"/>
    <w:rPr>
      <w:b/>
      <w:i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SimSun" w:hAnsi="Times New Roman" w:cs="Times New Roman"/>
      <w:b/>
      <w:bCs/>
      <w:i w:val="0"/>
      <w:iCs/>
      <w:sz w:val="24"/>
      <w:szCs w:val="24"/>
      <w:lang w:eastAsia="zh-C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  <w:i w:val="0"/>
    </w:rPr>
  </w:style>
  <w:style w:type="character" w:customStyle="1" w:styleId="WW8Num17z1">
    <w:name w:val="WW8Num17z1"/>
    <w:rPr>
      <w:rFonts w:ascii="StarSymbol" w:hAnsi="StarSymbol" w:cs="StarSymbol"/>
    </w:rPr>
  </w:style>
  <w:style w:type="character" w:customStyle="1" w:styleId="WW8Num17z2">
    <w:name w:val="WW8Num17z2"/>
    <w:rPr>
      <w:rFonts w:ascii="Times New Roman" w:hAnsi="Times New Roman" w:cs="Times New Roman"/>
      <w:b/>
      <w:sz w:val="24"/>
      <w:szCs w:val="24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25z0">
    <w:name w:val="WW8Num25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26z0">
    <w:name w:val="WW8Num26z0"/>
    <w:rPr>
      <w:rFonts w:hint="default"/>
      <w:b/>
    </w:rPr>
  </w:style>
  <w:style w:type="character" w:customStyle="1" w:styleId="WW8Num26z1">
    <w:name w:val="WW8Num26z1"/>
    <w:rPr>
      <w:rFonts w:hint="default"/>
    </w:rPr>
  </w:style>
  <w:style w:type="character" w:customStyle="1" w:styleId="WW8Num26z2">
    <w:name w:val="WW8Num26z2"/>
    <w:rPr>
      <w:rFonts w:ascii="Symbol" w:hAnsi="Symbol" w:cs="Symbol" w:hint="default"/>
      <w:b/>
      <w:sz w:val="16"/>
      <w:szCs w:val="16"/>
    </w:rPr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8z0">
    <w:name w:val="WW8Num28z0"/>
    <w:rPr>
      <w:rFonts w:hint="default"/>
      <w:b/>
    </w:rPr>
  </w:style>
  <w:style w:type="character" w:customStyle="1" w:styleId="WW8Num29z0">
    <w:name w:val="WW8Num29z0"/>
    <w:rPr>
      <w:rFonts w:ascii="Times New Roman" w:hAnsi="Times New Roman" w:cs="Times New Roman" w:hint="default"/>
      <w:sz w:val="24"/>
      <w:szCs w:val="24"/>
    </w:rPr>
  </w:style>
  <w:style w:type="character" w:customStyle="1" w:styleId="WW8Num30z0">
    <w:name w:val="WW8Num3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1z0">
    <w:name w:val="WW8Num3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2z0">
    <w:name w:val="WW8Num3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2z1">
    <w:name w:val="WW8Num32z1"/>
    <w:rPr>
      <w:rFonts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  <w:sz w:val="24"/>
      <w:szCs w:val="24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37z1">
    <w:name w:val="WW8Num37z1"/>
    <w:rPr>
      <w:rFonts w:ascii="Liberation Serif" w:hAnsi="Liberation Serif" w:cs="Times New Roman" w:hint="default"/>
      <w:sz w:val="24"/>
      <w:szCs w:val="24"/>
      <w:lang w:eastAsia="pl-PL"/>
    </w:rPr>
  </w:style>
  <w:style w:type="character" w:customStyle="1" w:styleId="WW8Num37z2">
    <w:name w:val="WW8Num37z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9z0">
    <w:name w:val="WW8Num39z0"/>
    <w:rPr>
      <w:rFonts w:hint="default"/>
      <w:b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1z0">
    <w:name w:val="WW8Num41z0"/>
    <w:rPr>
      <w:rFonts w:eastAsia="Times New Roman"/>
      <w:b/>
      <w:i w:val="0"/>
      <w:sz w:val="24"/>
    </w:rPr>
  </w:style>
  <w:style w:type="character" w:customStyle="1" w:styleId="WW8Num41z1">
    <w:name w:val="WW8Num41z1"/>
    <w:rPr>
      <w:b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b/>
      <w:i w:val="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b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7z1">
    <w:name w:val="WW8Num27z1"/>
    <w:rPr>
      <w:b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b/>
      <w:i w:val="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b/>
      <w:i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b/>
      <w:i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ascii="StarSymbol" w:hAnsi="StarSymbol" w:cs="StarSymbol"/>
    </w:rPr>
  </w:style>
  <w:style w:type="character" w:customStyle="1" w:styleId="WW8Num39z2">
    <w:name w:val="WW8Num39z2"/>
    <w:rPr>
      <w:rFonts w:ascii="Times New Roman" w:hAnsi="Times New Roman" w:cs="Times New Roman"/>
      <w:b/>
      <w:sz w:val="24"/>
      <w:szCs w:val="24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ahoma" w:hAnsi="Tahoma" w:cs="Tahoma"/>
      <w:b/>
      <w:i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tarSymbol" w:hAnsi="StarSymbol" w:cs="StarSymbol"/>
    </w:rPr>
  </w:style>
  <w:style w:type="character" w:customStyle="1" w:styleId="WW8Num45z0">
    <w:name w:val="WW8Num45z0"/>
    <w:rPr>
      <w:rFonts w:ascii="Tahoma" w:hAnsi="Tahoma" w:cs="Tahoma"/>
      <w:b/>
      <w:i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tarSymbol" w:hAnsi="StarSymbol" w:cs="StarSymbol"/>
      <w:b/>
      <w:i w:val="0"/>
    </w:rPr>
  </w:style>
  <w:style w:type="character" w:customStyle="1" w:styleId="WW8Num48z0">
    <w:name w:val="WW8Num48z0"/>
    <w:rPr>
      <w:rFonts w:ascii="Tahoma" w:hAnsi="Tahoma" w:cs="Tahoma"/>
      <w:b/>
      <w:i w:val="0"/>
    </w:rPr>
  </w:style>
  <w:style w:type="character" w:customStyle="1" w:styleId="WW8Num49z0">
    <w:name w:val="WW8Num49z0"/>
    <w:rPr>
      <w:rFonts w:ascii="Tahoma" w:hAnsi="Tahoma" w:cs="Tahoma"/>
      <w:b/>
      <w:i w:val="0"/>
      <w:sz w:val="24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tarSymbol" w:hAnsi="StarSymbol" w:cs="StarSymbol"/>
      <w:b/>
      <w:i w:val="0"/>
      <w:sz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52z1">
    <w:name w:val="WW8Num52z1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Tahoma" w:hAnsi="Tahoma" w:cs="Tahoma"/>
      <w:b w:val="0"/>
    </w:rPr>
  </w:style>
  <w:style w:type="character" w:customStyle="1" w:styleId="WW8Num54z0">
    <w:name w:val="WW8Num54z0"/>
    <w:rPr>
      <w:rFonts w:hint="default"/>
      <w:b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hAnsi="Times New Roman" w:cs="Times New Roman"/>
      <w:b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57z1">
    <w:name w:val="WW8Num57z1"/>
    <w:rPr>
      <w:rFonts w:hint="default"/>
    </w:rPr>
  </w:style>
  <w:style w:type="character" w:customStyle="1" w:styleId="WW8Num58z0">
    <w:name w:val="WW8Num58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8z3">
    <w:name w:val="WW8Num58z3"/>
    <w:rPr>
      <w:rFonts w:ascii="Symbol" w:hAnsi="Symbol" w:cs="Symbol" w:hint="default"/>
    </w:rPr>
  </w:style>
  <w:style w:type="character" w:customStyle="1" w:styleId="WW8Num59z0">
    <w:name w:val="WW8Num5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60z1">
    <w:name w:val="WW8Num60z1"/>
    <w:rPr>
      <w:b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b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  <w:rPr>
      <w:rFonts w:hint="default"/>
      <w:b/>
      <w:strike w:val="0"/>
      <w:dstrike w:val="0"/>
      <w:color w:val="auto"/>
    </w:rPr>
  </w:style>
  <w:style w:type="character" w:customStyle="1" w:styleId="WW8Num62z3">
    <w:name w:val="WW8Num62z3"/>
    <w:rPr>
      <w:rFonts w:hint="default"/>
    </w:rPr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b/>
      <w:i w:val="0"/>
    </w:rPr>
  </w:style>
  <w:style w:type="character" w:customStyle="1" w:styleId="WW8Num63z1">
    <w:name w:val="WW8Num63z1"/>
    <w:rPr>
      <w:rFonts w:ascii="StarSymbol" w:hAnsi="StarSymbol" w:cs="StarSymbol"/>
    </w:rPr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b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imes New Roman" w:eastAsia="Times New Roman" w:hAnsi="Times New Roman" w:cs="Times New Roman" w:hint="default"/>
      <w:b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hint="default"/>
      <w:b/>
    </w:rPr>
  </w:style>
  <w:style w:type="character" w:customStyle="1" w:styleId="WW8Num68z1">
    <w:name w:val="WW8Num68z1"/>
    <w:rPr>
      <w:rFonts w:hint="default"/>
    </w:rPr>
  </w:style>
  <w:style w:type="character" w:customStyle="1" w:styleId="WW8Num68z2">
    <w:name w:val="WW8Num68z2"/>
    <w:rPr>
      <w:rFonts w:ascii="Symbol" w:hAnsi="Symbol" w:cs="Symbol" w:hint="default"/>
      <w:b/>
      <w:sz w:val="16"/>
      <w:szCs w:val="16"/>
    </w:rPr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  <w:b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hAnsi="Times New Roman" w:cs="Times New Roman" w:hint="default"/>
      <w:sz w:val="24"/>
      <w:szCs w:val="24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Times New Roman" w:eastAsia="Times New Roman" w:hAnsi="Times New Roman" w:cs="Times New Roman" w:hint="default"/>
      <w:b/>
      <w:i w:val="0"/>
      <w:sz w:val="24"/>
    </w:rPr>
  </w:style>
  <w:style w:type="character" w:customStyle="1" w:styleId="WW8Num72z1">
    <w:name w:val="WW8Num72z1"/>
    <w:rPr>
      <w:rFonts w:hint="default"/>
    </w:rPr>
  </w:style>
  <w:style w:type="character" w:customStyle="1" w:styleId="WW8Num73z0">
    <w:name w:val="WW8Num73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imes New Roman" w:eastAsia="Times New Roman" w:hAnsi="Times New Roman" w:cs="Times New Roman" w:hint="default"/>
      <w:b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hint="default"/>
      <w:b/>
      <w:i w:val="0"/>
      <w:color w:val="auto"/>
      <w:sz w:val="24"/>
    </w:rPr>
  </w:style>
  <w:style w:type="character" w:customStyle="1" w:styleId="WW8Num78z1">
    <w:name w:val="WW8Num78z1"/>
    <w:rPr>
      <w:rFonts w:ascii="Times New Roman" w:eastAsia="Times New Roman" w:hAnsi="Times New Roman" w:cs="Times New Roman" w:hint="default"/>
    </w:rPr>
  </w:style>
  <w:style w:type="character" w:customStyle="1" w:styleId="WW8Num78z2">
    <w:name w:val="WW8Num78z2"/>
    <w:rPr>
      <w:rFonts w:ascii="Symbol" w:hAnsi="Symbol" w:cs="Symbol" w:hint="default"/>
      <w:color w:val="auto"/>
    </w:rPr>
  </w:style>
  <w:style w:type="character" w:customStyle="1" w:styleId="WW8Num78z3">
    <w:name w:val="WW8Num78z3"/>
    <w:rPr>
      <w:rFonts w:ascii="Courier New" w:hAnsi="Courier New" w:cs="Courier New" w:hint="default"/>
    </w:rPr>
  </w:style>
  <w:style w:type="character" w:customStyle="1" w:styleId="WW8Num78z4">
    <w:name w:val="WW8Num78z4"/>
    <w:rPr>
      <w:rFonts w:hint="default"/>
    </w:rPr>
  </w:style>
  <w:style w:type="character" w:customStyle="1" w:styleId="WW8Num79z0">
    <w:name w:val="WW8Num79z0"/>
    <w:rPr>
      <w:rFonts w:hint="default"/>
      <w:b/>
      <w:sz w:val="24"/>
      <w:szCs w:val="24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79z4">
    <w:name w:val="WW8Num79z4"/>
    <w:rPr>
      <w:rFonts w:ascii="Courier New" w:hAnsi="Courier New" w:cs="Courier New" w:hint="default"/>
    </w:rPr>
  </w:style>
  <w:style w:type="character" w:customStyle="1" w:styleId="WW8Num80z0">
    <w:name w:val="WW8Num80z0"/>
    <w:rPr>
      <w:b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  <w:b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83z1">
    <w:name w:val="WW8Num83z1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  <w:b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hint="default"/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86z1">
    <w:name w:val="WW8Num86z1"/>
    <w:rPr>
      <w:rFonts w:hint="default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hint="default"/>
      <w:b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eastAsia="Times New Roman"/>
      <w:b/>
      <w:i w:val="0"/>
      <w:sz w:val="24"/>
    </w:rPr>
  </w:style>
  <w:style w:type="character" w:customStyle="1" w:styleId="WW8Num89z1">
    <w:name w:val="WW8Num89z1"/>
    <w:rPr>
      <w:b/>
    </w:rPr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b/>
      <w:i w:val="0"/>
    </w:rPr>
  </w:style>
  <w:style w:type="character" w:customStyle="1" w:styleId="WW8Num90z1">
    <w:name w:val="WW8Num90z1"/>
    <w:rPr>
      <w:rFonts w:ascii="StarSymbol" w:hAnsi="StarSymbol" w:cs="StarSymbol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42z1">
    <w:name w:val="WW8Num42z1"/>
    <w:rPr>
      <w:b/>
      <w:i w:val="0"/>
    </w:rPr>
  </w:style>
  <w:style w:type="character" w:customStyle="1" w:styleId="WW8Num44z2">
    <w:name w:val="WW8Num44z2"/>
    <w:rPr>
      <w:b/>
    </w:rPr>
  </w:style>
  <w:style w:type="character" w:customStyle="1" w:styleId="WW8Num48z1">
    <w:name w:val="WW8Num48z1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widowControl/>
      <w:tabs>
        <w:tab w:val="left" w:pos="567"/>
      </w:tabs>
      <w:autoSpaceDE/>
      <w:ind w:left="567" w:hanging="425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Tekstpodstawowywcity21">
    <w:name w:val="Tekst podstawowy wcięty 21"/>
    <w:basedOn w:val="Normalny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pPr>
      <w:ind w:left="708"/>
    </w:pPr>
  </w:style>
  <w:style w:type="paragraph" w:styleId="Tekstprzypisukocowego">
    <w:name w:val="endnote text"/>
    <w:basedOn w:val="Normalny"/>
    <w:rPr>
      <w:lang w:val="x-none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xtbody">
    <w:name w:val="Text body"/>
    <w:basedOn w:val="Normalny"/>
    <w:pPr>
      <w:widowControl/>
      <w:autoSpaceDE/>
      <w:spacing w:after="120" w:line="276" w:lineRule="auto"/>
      <w:textAlignment w:val="baseline"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Akapitzlist10">
    <w:name w:val="Akapit z listą1"/>
    <w:basedOn w:val="Normalny"/>
    <w:pPr>
      <w:widowControl/>
      <w:autoSpaceDE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</w:style>
  <w:style w:type="character" w:customStyle="1" w:styleId="TekstprzypisudolnegoZnak">
    <w:name w:val="Tekst przypisu dolnego Znak"/>
    <w:link w:val="Tekstprzypisudolnego"/>
    <w:locked/>
    <w:rsid w:val="00CC07D3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CC07D3"/>
    <w:pPr>
      <w:widowControl/>
      <w:suppressAutoHyphens w:val="0"/>
      <w:autoSpaceDE/>
    </w:pPr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ocked/>
    <w:rsid w:val="00CC07D3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redniasiatka2Znak">
    <w:name w:val="Średnia siatka 2 Znak"/>
    <w:link w:val="redniasiatka21"/>
    <w:locked/>
    <w:rsid w:val="00CC07D3"/>
    <w:rPr>
      <w:rFonts w:ascii="Calibri" w:eastAsia="Calibri" w:hAnsi="Calibri"/>
      <w:color w:val="000000"/>
      <w:sz w:val="22"/>
      <w:szCs w:val="22"/>
      <w:lang w:val="pl-PL" w:eastAsia="pl-PL" w:bidi="ar-SA"/>
    </w:rPr>
  </w:style>
  <w:style w:type="paragraph" w:customStyle="1" w:styleId="redniasiatka21">
    <w:name w:val="Średnia siatka 21"/>
    <w:link w:val="redniasiatka2Znak"/>
    <w:rsid w:val="00CC07D3"/>
    <w:pPr>
      <w:suppressAutoHyphens/>
      <w:autoSpaceDN w:val="0"/>
      <w:ind w:left="190" w:hanging="10"/>
      <w:jc w:val="both"/>
    </w:pPr>
    <w:rPr>
      <w:rFonts w:ascii="Calibri" w:eastAsia="Calibri" w:hAnsi="Calibri"/>
      <w:color w:val="000000"/>
      <w:sz w:val="22"/>
      <w:szCs w:val="22"/>
    </w:rPr>
  </w:style>
  <w:style w:type="character" w:styleId="Odwoanieprzypisudolnego">
    <w:name w:val="footnote reference"/>
    <w:rsid w:val="00CC07D3"/>
    <w:rPr>
      <w:vertAlign w:val="superscript"/>
    </w:rPr>
  </w:style>
  <w:style w:type="paragraph" w:customStyle="1" w:styleId="msonormalcxsppierwsze">
    <w:name w:val="msonormalcxsppierwsz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7940A1"/>
    <w:pPr>
      <w:widowControl/>
      <w:suppressAutoHyphens w:val="0"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rsid w:val="002F52BF"/>
    <w:pPr>
      <w:spacing w:after="120" w:line="480" w:lineRule="auto"/>
      <w:ind w:left="283"/>
    </w:pPr>
  </w:style>
  <w:style w:type="paragraph" w:styleId="Poprawka">
    <w:name w:val="Revision"/>
    <w:hidden/>
    <w:uiPriority w:val="99"/>
    <w:semiHidden/>
    <w:rsid w:val="00FB49AE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2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l_pawluczuk</dc:creator>
  <cp:keywords/>
  <cp:lastModifiedBy>Roman Kalinowski</cp:lastModifiedBy>
  <cp:revision>9</cp:revision>
  <cp:lastPrinted>2019-11-04T06:57:00Z</cp:lastPrinted>
  <dcterms:created xsi:type="dcterms:W3CDTF">2022-11-17T07:31:00Z</dcterms:created>
  <dcterms:modified xsi:type="dcterms:W3CDTF">2026-01-22T10:08:00Z</dcterms:modified>
</cp:coreProperties>
</file>